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3E85D853" w:rsidR="00C60473" w:rsidRDefault="00C60473" w:rsidP="00C60473">
      <w:pPr>
        <w:spacing w:after="200" w:line="276" w:lineRule="auto"/>
        <w:jc w:val="right"/>
        <w:rPr>
          <w:rFonts w:ascii="Times New Roman" w:eastAsia="Times New Roman" w:hAnsi="Times New Roman" w:cs="Times New Roman"/>
          <w:b/>
          <w:sz w:val="24"/>
          <w:szCs w:val="24"/>
          <w:lang w:eastAsia="ru-RU"/>
        </w:rPr>
      </w:pPr>
      <w:bookmarkStart w:id="1" w:name="_Hlk34747156"/>
    </w:p>
    <w:p w14:paraId="2FC8C9B6" w14:textId="3CB5BA72" w:rsidR="000C438A" w:rsidRDefault="000C438A" w:rsidP="00C60473">
      <w:pPr>
        <w:spacing w:after="200" w:line="276" w:lineRule="auto"/>
        <w:jc w:val="right"/>
        <w:rPr>
          <w:rFonts w:ascii="Calibri" w:eastAsia="Calibri" w:hAnsi="Calibri" w:cs="Calibri"/>
        </w:rPr>
      </w:pPr>
    </w:p>
    <w:p w14:paraId="22BE8813" w14:textId="19940C54" w:rsidR="000C438A" w:rsidRDefault="000C438A" w:rsidP="00C60473">
      <w:pPr>
        <w:spacing w:after="200" w:line="276" w:lineRule="auto"/>
        <w:jc w:val="right"/>
        <w:rPr>
          <w:rFonts w:ascii="Calibri" w:eastAsia="Calibri" w:hAnsi="Calibri" w:cs="Calibri"/>
        </w:rPr>
      </w:pPr>
    </w:p>
    <w:p w14:paraId="5FA9A158" w14:textId="2A0A7CFE" w:rsidR="000C438A" w:rsidRDefault="000C438A" w:rsidP="00C60473">
      <w:pPr>
        <w:spacing w:after="200" w:line="276" w:lineRule="auto"/>
        <w:jc w:val="right"/>
        <w:rPr>
          <w:rFonts w:ascii="Calibri" w:eastAsia="Calibri" w:hAnsi="Calibri" w:cs="Calibri"/>
        </w:rPr>
      </w:pPr>
    </w:p>
    <w:p w14:paraId="6F69DC2F" w14:textId="0C484C03" w:rsidR="000C438A" w:rsidRDefault="000C438A" w:rsidP="00C60473">
      <w:pPr>
        <w:spacing w:after="200" w:line="276" w:lineRule="auto"/>
        <w:jc w:val="right"/>
        <w:rPr>
          <w:rFonts w:ascii="Calibri" w:eastAsia="Calibri" w:hAnsi="Calibri" w:cs="Calibri"/>
        </w:rPr>
      </w:pPr>
    </w:p>
    <w:p w14:paraId="4C98D1B3" w14:textId="70E49963" w:rsidR="000C438A" w:rsidRDefault="000C438A" w:rsidP="00C60473">
      <w:pPr>
        <w:spacing w:after="200" w:line="276" w:lineRule="auto"/>
        <w:jc w:val="right"/>
        <w:rPr>
          <w:rFonts w:ascii="Calibri" w:eastAsia="Calibri" w:hAnsi="Calibri" w:cs="Calibri"/>
        </w:rPr>
      </w:pPr>
    </w:p>
    <w:p w14:paraId="0CDD6E9E" w14:textId="70A7BEA8" w:rsidR="000C438A" w:rsidRDefault="000C438A" w:rsidP="00C60473">
      <w:pPr>
        <w:spacing w:after="200" w:line="276" w:lineRule="auto"/>
        <w:jc w:val="right"/>
        <w:rPr>
          <w:rFonts w:ascii="Calibri" w:eastAsia="Calibri" w:hAnsi="Calibri" w:cs="Calibri"/>
        </w:rPr>
      </w:pPr>
    </w:p>
    <w:p w14:paraId="6E4A1CFA" w14:textId="77777777" w:rsidR="000C438A" w:rsidRDefault="000C438A" w:rsidP="00C60473">
      <w:pPr>
        <w:spacing w:after="200" w:line="276" w:lineRule="auto"/>
        <w:jc w:val="right"/>
        <w:rPr>
          <w:rFonts w:ascii="Calibri" w:eastAsia="Calibri" w:hAnsi="Calibri" w:cs="Calibri"/>
        </w:rPr>
      </w:pPr>
      <w:bookmarkStart w:id="2" w:name="_GoBack"/>
      <w:bookmarkEnd w:id="2"/>
    </w:p>
    <w:bookmarkEnd w:id="1"/>
    <w:bookmarkEnd w:id="0"/>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4B50AE9E"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w:t>
      </w:r>
      <w:r w:rsidR="00DD7790" w:rsidRPr="00DD7790">
        <w:rPr>
          <w:rFonts w:ascii="Times New Roman" w:eastAsia="Times New Roman" w:hAnsi="Times New Roman" w:cs="Times New Roman"/>
          <w:sz w:val="26"/>
          <w:szCs w:val="26"/>
          <w:lang w:eastAsia="ru-RU"/>
        </w:rPr>
        <w:t xml:space="preserve">ремонт зданий ГЦТЭТ (г. Уфа), </w:t>
      </w:r>
      <w:proofErr w:type="spellStart"/>
      <w:r w:rsidR="00DD7790" w:rsidRPr="00DD7790">
        <w:rPr>
          <w:rFonts w:ascii="Times New Roman" w:eastAsia="Times New Roman" w:hAnsi="Times New Roman" w:cs="Times New Roman"/>
          <w:sz w:val="26"/>
          <w:szCs w:val="26"/>
          <w:lang w:eastAsia="ru-RU"/>
        </w:rPr>
        <w:t>Мелеузовского</w:t>
      </w:r>
      <w:proofErr w:type="spellEnd"/>
      <w:r w:rsidR="00DD7790" w:rsidRPr="00DD7790">
        <w:rPr>
          <w:rFonts w:ascii="Times New Roman" w:eastAsia="Times New Roman" w:hAnsi="Times New Roman" w:cs="Times New Roman"/>
          <w:sz w:val="26"/>
          <w:szCs w:val="26"/>
          <w:lang w:eastAsia="ru-RU"/>
        </w:rPr>
        <w:t xml:space="preserve"> МЦТЭТ, </w:t>
      </w:r>
      <w:proofErr w:type="spellStart"/>
      <w:r w:rsidR="00DD7790" w:rsidRPr="00DD7790">
        <w:rPr>
          <w:rFonts w:ascii="Times New Roman" w:eastAsia="Times New Roman" w:hAnsi="Times New Roman" w:cs="Times New Roman"/>
          <w:sz w:val="26"/>
          <w:szCs w:val="26"/>
          <w:lang w:eastAsia="ru-RU"/>
        </w:rPr>
        <w:t>Стерлитамакского</w:t>
      </w:r>
      <w:proofErr w:type="spellEnd"/>
      <w:r w:rsidR="00DD7790" w:rsidRPr="00DD7790">
        <w:rPr>
          <w:rFonts w:ascii="Times New Roman" w:eastAsia="Times New Roman" w:hAnsi="Times New Roman" w:cs="Times New Roman"/>
          <w:sz w:val="26"/>
          <w:szCs w:val="26"/>
          <w:lang w:eastAsia="ru-RU"/>
        </w:rPr>
        <w:t xml:space="preserve"> МЦТЭТ и </w:t>
      </w:r>
      <w:proofErr w:type="spellStart"/>
      <w:r w:rsidR="00DD7790" w:rsidRPr="00DD7790">
        <w:rPr>
          <w:rFonts w:ascii="Times New Roman" w:eastAsia="Times New Roman" w:hAnsi="Times New Roman" w:cs="Times New Roman"/>
          <w:sz w:val="26"/>
          <w:szCs w:val="26"/>
          <w:lang w:eastAsia="ru-RU"/>
        </w:rPr>
        <w:t>Мраковского</w:t>
      </w:r>
      <w:proofErr w:type="spellEnd"/>
      <w:r w:rsidR="00DD7790" w:rsidRPr="00DD7790">
        <w:rPr>
          <w:rFonts w:ascii="Times New Roman" w:eastAsia="Times New Roman" w:hAnsi="Times New Roman" w:cs="Times New Roman"/>
          <w:sz w:val="26"/>
          <w:szCs w:val="26"/>
          <w:lang w:eastAsia="ru-RU"/>
        </w:rPr>
        <w:t xml:space="preserve"> РТПС ПАО «Башинформсвязь», расположенных на территории Республики Башкортостан</w:t>
      </w:r>
    </w:p>
    <w:p w14:paraId="262E9CF4" w14:textId="2B415846" w:rsidR="00466509" w:rsidRPr="00152DCE" w:rsidRDefault="00C60473" w:rsidP="00C60473">
      <w:pPr>
        <w:spacing w:after="0" w:line="240" w:lineRule="auto"/>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32009107935</w:t>
      </w:r>
    </w:p>
    <w:p w14:paraId="1E40CAFD" w14:textId="64341E93"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6055A4">
        <w:rPr>
          <w:rFonts w:ascii="Times New Roman" w:eastAsia="Times New Roman" w:hAnsi="Times New Roman" w:cs="Times New Roman"/>
          <w:iCs/>
          <w:color w:val="000000"/>
          <w:sz w:val="24"/>
          <w:szCs w:val="24"/>
          <w:lang w:eastAsia="ru-RU"/>
        </w:rPr>
        <w:t>«</w:t>
      </w:r>
      <w:r w:rsidR="000C438A">
        <w:rPr>
          <w:rFonts w:ascii="Times New Roman" w:eastAsia="Times New Roman" w:hAnsi="Times New Roman" w:cs="Times New Roman"/>
          <w:iCs/>
          <w:color w:val="000000"/>
          <w:sz w:val="24"/>
          <w:szCs w:val="24"/>
          <w:lang w:eastAsia="ru-RU"/>
        </w:rPr>
        <w:t>24</w:t>
      </w:r>
      <w:r w:rsidR="006055A4">
        <w:rPr>
          <w:rFonts w:ascii="Times New Roman" w:eastAsia="Times New Roman" w:hAnsi="Times New Roman" w:cs="Times New Roman"/>
          <w:iCs/>
          <w:color w:val="000000"/>
          <w:sz w:val="24"/>
          <w:szCs w:val="24"/>
          <w:lang w:eastAsia="ru-RU"/>
        </w:rPr>
        <w:t>» июля 2020 года</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26FFF374"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6AC4AEF3"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2BFF2873"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2F147353"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0D5C5DEB" w:rsidR="00152DCE" w:rsidRPr="00152DCE" w:rsidRDefault="00C0420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71963">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2C707B9F" w:rsidR="00152DCE" w:rsidRPr="00152DCE" w:rsidRDefault="00C0420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71963">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1C5E5BF7" w:rsidR="00152DCE" w:rsidRPr="00152DCE" w:rsidRDefault="00C0420E"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71963">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34F10A21"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0F0F3F36"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1C896869"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2257F580"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64FA8D06"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7043FC24"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02BBD0BD"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71963">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C0420E"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360EE182"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E188488"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капитальный</w:t>
            </w:r>
            <w:r w:rsidR="00466509" w:rsidRPr="00466509">
              <w:rPr>
                <w:rFonts w:ascii="Times New Roman" w:eastAsia="Times New Roman" w:hAnsi="Times New Roman" w:cs="Times New Roman"/>
                <w:sz w:val="24"/>
                <w:szCs w:val="24"/>
                <w:lang w:eastAsia="ru-RU"/>
              </w:rPr>
              <w:t xml:space="preserve">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w:t>
            </w:r>
            <w:r w:rsidRPr="00152DCE">
              <w:rPr>
                <w:rFonts w:ascii="Times New Roman" w:eastAsia="Calibri" w:hAnsi="Times New Roman" w:cs="Times New Roman"/>
                <w:b/>
                <w:iCs/>
                <w:color w:val="000000"/>
                <w:sz w:val="24"/>
                <w:szCs w:val="24"/>
              </w:rPr>
              <w:lastRenderedPageBreak/>
              <w:t>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236D343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D7790" w:rsidRPr="00DD7790">
              <w:rPr>
                <w:rFonts w:ascii="Times New Roman" w:eastAsia="Calibri" w:hAnsi="Times New Roman" w:cs="Times New Roman"/>
                <w:iCs/>
                <w:sz w:val="24"/>
                <w:szCs w:val="24"/>
              </w:rPr>
              <w:t>2</w:t>
            </w:r>
            <w:r w:rsidR="00DD7790">
              <w:rPr>
                <w:rFonts w:ascii="Times New Roman" w:eastAsia="Calibri" w:hAnsi="Times New Roman" w:cs="Times New Roman"/>
                <w:iCs/>
                <w:sz w:val="24"/>
                <w:szCs w:val="24"/>
              </w:rPr>
              <w:t xml:space="preserve"> </w:t>
            </w:r>
            <w:r w:rsidR="00DD7790" w:rsidRPr="00DD7790">
              <w:rPr>
                <w:rFonts w:ascii="Times New Roman" w:eastAsia="Calibri" w:hAnsi="Times New Roman" w:cs="Times New Roman"/>
                <w:iCs/>
                <w:sz w:val="24"/>
                <w:szCs w:val="24"/>
              </w:rPr>
              <w:t>333</w:t>
            </w:r>
            <w:r w:rsidR="00DD7790">
              <w:rPr>
                <w:rFonts w:ascii="Times New Roman" w:eastAsia="Calibri" w:hAnsi="Times New Roman" w:cs="Times New Roman"/>
                <w:iCs/>
                <w:sz w:val="24"/>
                <w:szCs w:val="24"/>
              </w:rPr>
              <w:t xml:space="preserve"> </w:t>
            </w:r>
            <w:r w:rsidR="00DD7790" w:rsidRPr="00DD7790">
              <w:rPr>
                <w:rFonts w:ascii="Times New Roman" w:eastAsia="Calibri" w:hAnsi="Times New Roman" w:cs="Times New Roman"/>
                <w:iCs/>
                <w:sz w:val="24"/>
                <w:szCs w:val="24"/>
              </w:rPr>
              <w:t>814</w:t>
            </w:r>
            <w:r w:rsidR="00DD7790">
              <w:rPr>
                <w:rFonts w:ascii="Times New Roman" w:eastAsia="Calibri" w:hAnsi="Times New Roman" w:cs="Times New Roman"/>
                <w:iCs/>
                <w:sz w:val="24"/>
                <w:szCs w:val="24"/>
              </w:rPr>
              <w:t>,</w:t>
            </w:r>
            <w:r w:rsidR="00DD7790" w:rsidRPr="00DD7790">
              <w:rPr>
                <w:rFonts w:ascii="Times New Roman" w:eastAsia="Calibri" w:hAnsi="Times New Roman" w:cs="Times New Roman"/>
                <w:iCs/>
                <w:sz w:val="24"/>
                <w:szCs w:val="24"/>
              </w:rPr>
              <w:t>04</w:t>
            </w:r>
            <w:r w:rsidR="00466509" w:rsidRP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 xml:space="preserve">Два </w:t>
            </w:r>
            <w:r w:rsidR="00D01404">
              <w:rPr>
                <w:rFonts w:ascii="Times New Roman" w:eastAsia="Calibri" w:hAnsi="Times New Roman" w:cs="Times New Roman"/>
                <w:iCs/>
                <w:sz w:val="24"/>
                <w:szCs w:val="24"/>
              </w:rPr>
              <w:t xml:space="preserve">миллиона </w:t>
            </w:r>
            <w:r w:rsidR="00DD7790">
              <w:rPr>
                <w:rFonts w:ascii="Times New Roman" w:eastAsia="Calibri" w:hAnsi="Times New Roman" w:cs="Times New Roman"/>
                <w:iCs/>
                <w:sz w:val="24"/>
                <w:szCs w:val="24"/>
              </w:rPr>
              <w:t xml:space="preserve">триста тридцать три </w:t>
            </w:r>
            <w:r w:rsidR="00D01404">
              <w:rPr>
                <w:rFonts w:ascii="Times New Roman" w:eastAsia="Calibri" w:hAnsi="Times New Roman" w:cs="Times New Roman"/>
                <w:iCs/>
                <w:sz w:val="24"/>
                <w:szCs w:val="24"/>
              </w:rPr>
              <w:t xml:space="preserve"> тысяч</w:t>
            </w:r>
            <w:r w:rsidR="00DD7790">
              <w:rPr>
                <w:rFonts w:ascii="Times New Roman" w:eastAsia="Calibri" w:hAnsi="Times New Roman" w:cs="Times New Roman"/>
                <w:iCs/>
                <w:sz w:val="24"/>
                <w:szCs w:val="24"/>
              </w:rPr>
              <w:t>и</w:t>
            </w:r>
            <w:r w:rsidR="00D01404">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восем</w:t>
            </w:r>
            <w:r w:rsidR="00466509">
              <w:rPr>
                <w:rFonts w:ascii="Times New Roman" w:eastAsia="Calibri" w:hAnsi="Times New Roman" w:cs="Times New Roman"/>
                <w:iCs/>
                <w:sz w:val="24"/>
                <w:szCs w:val="24"/>
              </w:rPr>
              <w:t xml:space="preserve">ьсот </w:t>
            </w:r>
            <w:r w:rsidR="00DD7790">
              <w:rPr>
                <w:rFonts w:ascii="Times New Roman" w:eastAsia="Calibri" w:hAnsi="Times New Roman" w:cs="Times New Roman"/>
                <w:iCs/>
                <w:sz w:val="24"/>
                <w:szCs w:val="24"/>
              </w:rPr>
              <w:t>четырнадцать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0</w:t>
            </w:r>
            <w:r w:rsidR="00DD7790">
              <w:rPr>
                <w:rFonts w:ascii="Times New Roman" w:eastAsia="Calibri" w:hAnsi="Times New Roman" w:cs="Times New Roman"/>
                <w:iCs/>
                <w:sz w:val="24"/>
                <w:szCs w:val="24"/>
              </w:rPr>
              <w:t>4</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3B29EE8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388 969</w:t>
            </w:r>
            <w:r w:rsidR="002203EF">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01</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 xml:space="preserve">Триста </w:t>
            </w:r>
            <w:r w:rsidR="002203EF">
              <w:rPr>
                <w:rFonts w:ascii="Times New Roman" w:eastAsia="Calibri" w:hAnsi="Times New Roman" w:cs="Times New Roman"/>
                <w:iCs/>
                <w:sz w:val="24"/>
                <w:szCs w:val="24"/>
              </w:rPr>
              <w:t>восемь</w:t>
            </w:r>
            <w:r w:rsidR="00466509">
              <w:rPr>
                <w:rFonts w:ascii="Times New Roman" w:eastAsia="Calibri" w:hAnsi="Times New Roman" w:cs="Times New Roman"/>
                <w:iCs/>
                <w:sz w:val="24"/>
                <w:szCs w:val="24"/>
              </w:rPr>
              <w:t xml:space="preserve">десят </w:t>
            </w:r>
            <w:r w:rsidR="00DD7790">
              <w:rPr>
                <w:rFonts w:ascii="Times New Roman" w:eastAsia="Calibri" w:hAnsi="Times New Roman" w:cs="Times New Roman"/>
                <w:iCs/>
                <w:sz w:val="24"/>
                <w:szCs w:val="24"/>
              </w:rPr>
              <w:t>во</w:t>
            </w:r>
            <w:r w:rsidR="00466509">
              <w:rPr>
                <w:rFonts w:ascii="Times New Roman" w:eastAsia="Calibri" w:hAnsi="Times New Roman" w:cs="Times New Roman"/>
                <w:iCs/>
                <w:sz w:val="24"/>
                <w:szCs w:val="24"/>
              </w:rPr>
              <w:t>семь</w:t>
            </w:r>
            <w:r w:rsidR="002203EF">
              <w:rPr>
                <w:rFonts w:ascii="Times New Roman" w:eastAsia="Calibri" w:hAnsi="Times New Roman" w:cs="Times New Roman"/>
                <w:iCs/>
                <w:sz w:val="24"/>
                <w:szCs w:val="24"/>
              </w:rPr>
              <w:t xml:space="preserve"> 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девятьсот </w:t>
            </w:r>
            <w:r w:rsidR="00DD7790">
              <w:rPr>
                <w:rFonts w:ascii="Times New Roman" w:eastAsia="Calibri" w:hAnsi="Times New Roman" w:cs="Times New Roman"/>
                <w:iCs/>
                <w:sz w:val="24"/>
                <w:szCs w:val="24"/>
              </w:rPr>
              <w:t>шестьдесят девять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01</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466509">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DD7790">
              <w:rPr>
                <w:rFonts w:ascii="Times New Roman" w:eastAsia="Calibri" w:hAnsi="Times New Roman" w:cs="Times New Roman"/>
                <w:iCs/>
                <w:sz w:val="24"/>
                <w:szCs w:val="24"/>
              </w:rPr>
              <w:t>а</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15654239" w:rsidR="00152DCE" w:rsidRPr="00152DCE" w:rsidRDefault="00DD7790"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1 944 845,03</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w:t>
            </w:r>
            <w:r w:rsidR="002203EF">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 xml:space="preserve"> </w:t>
            </w:r>
            <w:r w:rsidR="002203EF">
              <w:rPr>
                <w:rFonts w:ascii="Times New Roman" w:eastAsia="Times New Roman" w:hAnsi="Times New Roman" w:cs="Times New Roman"/>
                <w:iCs/>
                <w:sz w:val="24"/>
                <w:szCs w:val="24"/>
                <w:lang w:eastAsia="ru-RU"/>
              </w:rPr>
              <w:t>девя</w:t>
            </w:r>
            <w:r w:rsidR="00466509">
              <w:rPr>
                <w:rFonts w:ascii="Times New Roman" w:eastAsia="Times New Roman" w:hAnsi="Times New Roman" w:cs="Times New Roman"/>
                <w:iCs/>
                <w:sz w:val="24"/>
                <w:szCs w:val="24"/>
                <w:lang w:eastAsia="ru-RU"/>
              </w:rPr>
              <w:t xml:space="preserve">тьсот </w:t>
            </w:r>
            <w:r>
              <w:rPr>
                <w:rFonts w:ascii="Times New Roman" w:eastAsia="Times New Roman" w:hAnsi="Times New Roman" w:cs="Times New Roman"/>
                <w:iCs/>
                <w:sz w:val="24"/>
                <w:szCs w:val="24"/>
                <w:lang w:eastAsia="ru-RU"/>
              </w:rPr>
              <w:t xml:space="preserve">сорок четыре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во</w:t>
            </w:r>
            <w:r w:rsidR="00466509">
              <w:rPr>
                <w:rFonts w:ascii="Times New Roman" w:eastAsia="Times New Roman" w:hAnsi="Times New Roman" w:cs="Times New Roman"/>
                <w:iCs/>
                <w:sz w:val="24"/>
                <w:szCs w:val="24"/>
                <w:lang w:eastAsia="ru-RU"/>
              </w:rPr>
              <w:t xml:space="preserve">семьсот </w:t>
            </w:r>
            <w:r>
              <w:rPr>
                <w:rFonts w:ascii="Times New Roman" w:eastAsia="Times New Roman" w:hAnsi="Times New Roman" w:cs="Times New Roman"/>
                <w:iCs/>
                <w:sz w:val="24"/>
                <w:szCs w:val="24"/>
                <w:lang w:eastAsia="ru-RU"/>
              </w:rPr>
              <w:t>сорок пять</w:t>
            </w:r>
            <w:r w:rsidR="00152DCE" w:rsidRPr="00152DCE">
              <w:rPr>
                <w:rFonts w:ascii="Times New Roman" w:eastAsia="Times New Roman" w:hAnsi="Times New Roman" w:cs="Times New Roman"/>
                <w:iCs/>
                <w:sz w:val="24"/>
                <w:szCs w:val="24"/>
                <w:lang w:eastAsia="ru-RU"/>
              </w:rPr>
              <w:t>)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03</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22F8B2BA" w:rsidR="00152DCE" w:rsidRPr="00152DCE" w:rsidRDefault="00C0420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8-03T00:00:00Z">
                  <w:dateFormat w:val="«dd» MMMM yyyy 'года'"/>
                  <w:lid w:val="ru-RU"/>
                  <w:storeMappedDataAs w:val="dateTime"/>
                  <w:calendar w:val="gregorian"/>
                </w:date>
              </w:sdtPr>
              <w:sdtContent>
                <w:r w:rsidR="00326584">
                  <w:rPr>
                    <w:rFonts w:ascii="Times New Roman" w:eastAsia="Calibri" w:hAnsi="Times New Roman" w:cs="Times New Roman"/>
                    <w:color w:val="000000"/>
                    <w:sz w:val="24"/>
                    <w:szCs w:val="24"/>
                  </w:rPr>
                  <w:t>«03» августа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78F3B14B"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8-03T00:00:00Z">
                  <w:dateFormat w:val="«dd» MMMM yyyy 'года'"/>
                  <w:lid w:val="ru-RU"/>
                  <w:storeMappedDataAs w:val="dateTime"/>
                  <w:calendar w:val="gregorian"/>
                </w:date>
              </w:sdtPr>
              <w:sdtContent>
                <w:r w:rsidR="00326584">
                  <w:rPr>
                    <w:rFonts w:ascii="Times New Roman" w:eastAsia="Times New Roman" w:hAnsi="Times New Roman" w:cs="Times New Roman"/>
                    <w:iCs/>
                    <w:color w:val="000000"/>
                    <w:sz w:val="24"/>
                    <w:szCs w:val="24"/>
                    <w:lang w:eastAsia="ru-RU"/>
                  </w:rPr>
                  <w:t>«03» августа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2A9ED5AE" w:rsidR="00152DCE" w:rsidRPr="00152DCE" w:rsidRDefault="00C0420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8-07T00:00:00Z">
                  <w:dateFormat w:val="«dd» MMMM yyyy 'года'"/>
                  <w:lid w:val="ru-RU"/>
                  <w:storeMappedDataAs w:val="dateTime"/>
                  <w:calendar w:val="gregorian"/>
                </w:date>
              </w:sdtPr>
              <w:sdtContent>
                <w:r w:rsidR="002B76AC">
                  <w:rPr>
                    <w:rFonts w:ascii="Times New Roman" w:eastAsia="Times New Roman" w:hAnsi="Times New Roman" w:cs="Times New Roman"/>
                    <w:sz w:val="24"/>
                    <w:szCs w:val="24"/>
                    <w:lang w:eastAsia="ru-RU"/>
                  </w:rPr>
                  <w:t>«07»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0358D17D" w:rsidR="00266C3E" w:rsidRPr="007A6ED3" w:rsidRDefault="00C0420E"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8-06T00:00:00Z">
                  <w:dateFormat w:val="«dd» MMMM yyyy 'года'"/>
                  <w:lid w:val="ru-RU"/>
                  <w:storeMappedDataAs w:val="dateTime"/>
                  <w:calendar w:val="gregorian"/>
                </w:date>
              </w:sdtPr>
              <w:sdtContent>
                <w:r w:rsidR="002B76AC">
                  <w:rPr>
                    <w:rFonts w:ascii="Times New Roman" w:eastAsia="Times New Roman" w:hAnsi="Times New Roman" w:cs="Times New Roman"/>
                    <w:sz w:val="24"/>
                    <w:szCs w:val="24"/>
                    <w:lang w:eastAsia="ru-RU"/>
                  </w:rPr>
                  <w:t>«06» августа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0E5EDA51"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8-05T00:00:00Z">
                  <w:dateFormat w:val="«dd» MMMM yyyy 'года'"/>
                  <w:lid w:val="ru-RU"/>
                  <w:storeMappedDataAs w:val="dateTime"/>
                  <w:calendar w:val="gregorian"/>
                </w:date>
              </w:sdtPr>
              <w:sdtContent>
                <w:r w:rsidR="002B76AC">
                  <w:rPr>
                    <w:rFonts w:ascii="Times New Roman" w:eastAsia="Times New Roman" w:hAnsi="Times New Roman" w:cs="Times New Roman"/>
                    <w:sz w:val="24"/>
                    <w:szCs w:val="24"/>
                    <w:lang w:eastAsia="ru-RU"/>
                  </w:rPr>
                  <w:t>«05» августа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1C572B7D"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8-12T00:00:00Z">
                  <w:dateFormat w:val="«dd» MMMM yyyy 'года'"/>
                  <w:lid w:val="ru-RU"/>
                  <w:storeMappedDataAs w:val="dateTime"/>
                  <w:calendar w:val="gregorian"/>
                </w:date>
              </w:sdtPr>
              <w:sdtContent>
                <w:r w:rsidR="002B76AC">
                  <w:rPr>
                    <w:rFonts w:ascii="Times New Roman" w:eastAsia="Times New Roman" w:hAnsi="Times New Roman" w:cs="Times New Roman"/>
                    <w:sz w:val="24"/>
                    <w:szCs w:val="24"/>
                    <w:lang w:eastAsia="ru-RU"/>
                  </w:rPr>
                  <w:t>«12» августа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20A661FA"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8-13T00:00:00Z">
                  <w:dateFormat w:val="«dd» MMMM yyyy 'года'"/>
                  <w:lid w:val="ru-RU"/>
                  <w:storeMappedDataAs w:val="dateTime"/>
                  <w:calendar w:val="gregorian"/>
                </w:date>
              </w:sdtPr>
              <w:sdtContent>
                <w:r w:rsidR="002B76AC">
                  <w:rPr>
                    <w:rFonts w:ascii="Times New Roman" w:eastAsia="Times New Roman" w:hAnsi="Times New Roman" w:cs="Times New Roman"/>
                    <w:sz w:val="24"/>
                    <w:szCs w:val="24"/>
                    <w:lang w:eastAsia="ru-RU"/>
                  </w:rPr>
                  <w:t>«13» августа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2830580A"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271963">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77AC1E4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7C53FEAF"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6E475C61"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16A55CC8" w:rsidR="006C48A1" w:rsidRPr="0080226F" w:rsidRDefault="00C0420E"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CF11BC">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от </w:t>
      </w:r>
      <w:r w:rsidR="00CF11BC">
        <w:rPr>
          <w:rFonts w:ascii="Times New Roman" w:eastAsia="Times New Roman" w:hAnsi="Times New Roman" w:cs="Times New Roman"/>
          <w:sz w:val="24"/>
          <w:szCs w:val="24"/>
          <w:lang w:eastAsia="ru-RU"/>
        </w:rPr>
        <w:t>10</w:t>
      </w:r>
      <w:r w:rsidR="006C48A1" w:rsidRPr="009162C7">
        <w:rPr>
          <w:rFonts w:ascii="Times New Roman" w:eastAsia="Times New Roman" w:hAnsi="Times New Roman" w:cs="Times New Roman"/>
          <w:sz w:val="24"/>
          <w:szCs w:val="24"/>
          <w:lang w:eastAsia="ru-RU"/>
        </w:rPr>
        <w:t>.</w:t>
      </w:r>
      <w:r w:rsidR="00CF11BC">
        <w:rPr>
          <w:rFonts w:ascii="Times New Roman" w:eastAsia="Times New Roman" w:hAnsi="Times New Roman" w:cs="Times New Roman"/>
          <w:sz w:val="24"/>
          <w:szCs w:val="24"/>
          <w:lang w:eastAsia="ru-RU"/>
        </w:rPr>
        <w:t>06</w:t>
      </w:r>
      <w:r w:rsidR="006C48A1" w:rsidRPr="009162C7">
        <w:rPr>
          <w:rFonts w:ascii="Times New Roman" w:eastAsia="Times New Roman" w:hAnsi="Times New Roman" w:cs="Times New Roman"/>
          <w:sz w:val="24"/>
          <w:szCs w:val="24"/>
          <w:lang w:eastAsia="ru-RU"/>
        </w:rPr>
        <w:t>.20</w:t>
      </w:r>
      <w:r w:rsidR="00CF11BC">
        <w:rPr>
          <w:rFonts w:ascii="Times New Roman" w:eastAsia="Times New Roman" w:hAnsi="Times New Roman" w:cs="Times New Roman"/>
          <w:sz w:val="24"/>
          <w:szCs w:val="24"/>
          <w:lang w:eastAsia="ru-RU"/>
        </w:rPr>
        <w:t>20</w:t>
      </w:r>
      <w:r w:rsidR="006C48A1" w:rsidRPr="009162C7">
        <w:rPr>
          <w:rFonts w:ascii="Times New Roman" w:eastAsia="Times New Roman" w:hAnsi="Times New Roman" w:cs="Times New Roman"/>
          <w:sz w:val="24"/>
          <w:szCs w:val="24"/>
          <w:lang w:eastAsia="ru-RU"/>
        </w:rPr>
        <w:t xml:space="preserve">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w:t>
      </w:r>
      <w:r w:rsidR="00CF11BC">
        <w:rPr>
          <w:rFonts w:ascii="Times New Roman" w:eastAsia="Times New Roman" w:hAnsi="Times New Roman" w:cs="Times New Roman"/>
          <w:sz w:val="24"/>
          <w:szCs w:val="24"/>
          <w:lang w:eastAsia="ru-RU"/>
        </w:rPr>
        <w:t>32</w:t>
      </w:r>
      <w:r w:rsidR="006C48A1">
        <w:rPr>
          <w:rFonts w:ascii="Times New Roman" w:eastAsia="Times New Roman" w:hAnsi="Times New Roman" w:cs="Times New Roman"/>
          <w:sz w:val="24"/>
          <w:szCs w:val="24"/>
          <w:lang w:eastAsia="ru-RU"/>
        </w:rPr>
        <w:t xml:space="preserve"> от </w:t>
      </w:r>
      <w:r w:rsidR="00CF11BC">
        <w:rPr>
          <w:rFonts w:ascii="Times New Roman" w:eastAsia="Times New Roman" w:hAnsi="Times New Roman" w:cs="Times New Roman"/>
          <w:sz w:val="24"/>
          <w:szCs w:val="24"/>
          <w:lang w:eastAsia="ru-RU"/>
        </w:rPr>
        <w:t>06</w:t>
      </w:r>
      <w:r w:rsidR="006C48A1">
        <w:rPr>
          <w:rFonts w:ascii="Times New Roman" w:eastAsia="Times New Roman" w:hAnsi="Times New Roman" w:cs="Times New Roman"/>
          <w:sz w:val="24"/>
          <w:szCs w:val="24"/>
          <w:lang w:eastAsia="ru-RU"/>
        </w:rPr>
        <w:t>.07.20</w:t>
      </w:r>
      <w:r w:rsidR="00CF11BC">
        <w:rPr>
          <w:rFonts w:ascii="Times New Roman" w:eastAsia="Times New Roman" w:hAnsi="Times New Roman" w:cs="Times New Roman"/>
          <w:sz w:val="24"/>
          <w:szCs w:val="24"/>
          <w:lang w:eastAsia="ru-RU"/>
        </w:rPr>
        <w:t>20</w:t>
      </w:r>
      <w:r w:rsidR="006C48A1">
        <w:rPr>
          <w:rFonts w:ascii="Times New Roman" w:eastAsia="Times New Roman" w:hAnsi="Times New Roman" w:cs="Times New Roman"/>
          <w:sz w:val="24"/>
          <w:szCs w:val="24"/>
          <w:lang w:eastAsia="ru-RU"/>
        </w:rPr>
        <w:t xml:space="preserve">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7-24T00:00:00Z">
                <w:dateFormat w:val="«dd» MMMM yyyy 'года'"/>
                <w:lid w:val="ru-RU"/>
                <w:storeMappedDataAs w:val="dateTime"/>
                <w:calendar w:val="gregorian"/>
              </w:date>
            </w:sdtPr>
            <w:sdtContent>
              <w:p w14:paraId="0299FCFF" w14:textId="4FCDB1B3" w:rsidR="00152DCE" w:rsidRPr="00152DCE" w:rsidRDefault="0033033F"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июля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644D7F47" w:rsidR="00152DCE" w:rsidRPr="00152DCE" w:rsidRDefault="00C0420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8-03T00:00:00Z">
                  <w:dateFormat w:val="«dd» MMMM yyyy 'года'"/>
                  <w:lid w:val="ru-RU"/>
                  <w:storeMappedDataAs w:val="dateTime"/>
                  <w:calendar w:val="gregorian"/>
                </w:date>
              </w:sdtPr>
              <w:sdtContent>
                <w:r w:rsidR="0033033F">
                  <w:rPr>
                    <w:rFonts w:ascii="Times New Roman" w:eastAsia="Times New Roman" w:hAnsi="Times New Roman" w:cs="Times New Roman"/>
                    <w:sz w:val="24"/>
                    <w:szCs w:val="24"/>
                    <w:lang w:eastAsia="ru-RU"/>
                  </w:rPr>
                  <w:t>«03»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097F91AA" w:rsidR="00152DCE" w:rsidRDefault="00C0420E"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8-03T00:00:00Z">
                  <w:dateFormat w:val="«dd» MMMM yyyy 'года'"/>
                  <w:lid w:val="ru-RU"/>
                  <w:storeMappedDataAs w:val="dateTime"/>
                  <w:calendar w:val="gregorian"/>
                </w:date>
              </w:sdtPr>
              <w:sdtContent>
                <w:r w:rsidR="0033033F">
                  <w:rPr>
                    <w:rFonts w:ascii="Times New Roman" w:eastAsia="Times New Roman" w:hAnsi="Times New Roman" w:cs="Times New Roman"/>
                    <w:sz w:val="24"/>
                    <w:szCs w:val="24"/>
                    <w:lang w:eastAsia="ru-RU"/>
                  </w:rPr>
                  <w:t>«03»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2C664C83" w:rsidR="00152DCE" w:rsidRPr="00152DCE" w:rsidRDefault="00C0420E"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8-07T00:00:00Z">
                  <w:dateFormat w:val="«dd» MMMM yyyy 'года'"/>
                  <w:lid w:val="ru-RU"/>
                  <w:storeMappedDataAs w:val="dateTime"/>
                  <w:calendar w:val="gregorian"/>
                </w:date>
              </w:sdtPr>
              <w:sdtContent>
                <w:r w:rsidR="00032F7B">
                  <w:rPr>
                    <w:rFonts w:ascii="Times New Roman" w:eastAsia="Times New Roman" w:hAnsi="Times New Roman" w:cs="Times New Roman"/>
                    <w:sz w:val="24"/>
                    <w:szCs w:val="24"/>
                    <w:lang w:eastAsia="ru-RU"/>
                  </w:rPr>
                  <w:t>«07» августа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0618D86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8-05T00:00:00Z">
                  <w:dateFormat w:val="«dd» MMMM yyyy 'года'"/>
                  <w:lid w:val="ru-RU"/>
                  <w:storeMappedDataAs w:val="dateTime"/>
                  <w:calendar w:val="gregorian"/>
                </w:date>
              </w:sdtPr>
              <w:sdtContent>
                <w:r w:rsidR="00032F7B">
                  <w:rPr>
                    <w:rFonts w:ascii="Times New Roman" w:eastAsia="Times New Roman" w:hAnsi="Times New Roman" w:cs="Times New Roman"/>
                    <w:sz w:val="24"/>
                    <w:szCs w:val="24"/>
                    <w:lang w:eastAsia="ru-RU"/>
                  </w:rPr>
                  <w:t>«05» августа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6D80A35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8-12T00:00:00Z">
                  <w:dateFormat w:val="«dd» MMMM yyyy 'года'"/>
                  <w:lid w:val="ru-RU"/>
                  <w:storeMappedDataAs w:val="dateTime"/>
                  <w:calendar w:val="gregorian"/>
                </w:date>
              </w:sdtPr>
              <w:sdtContent>
                <w:r w:rsidR="00032F7B">
                  <w:rPr>
                    <w:rFonts w:ascii="Times New Roman" w:eastAsia="Times New Roman" w:hAnsi="Times New Roman" w:cs="Times New Roman"/>
                    <w:sz w:val="24"/>
                    <w:szCs w:val="24"/>
                    <w:lang w:eastAsia="ru-RU"/>
                  </w:rPr>
                  <w:t>«12» августа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18588AAA"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8-13T00:00:00Z">
                  <w:dateFormat w:val="«dd» MMMM yyyy 'года'"/>
                  <w:lid w:val="ru-RU"/>
                  <w:storeMappedDataAs w:val="dateTime"/>
                  <w:calendar w:val="gregorian"/>
                </w:date>
              </w:sdtPr>
              <w:sdtContent>
                <w:r w:rsidR="00032F7B">
                  <w:rPr>
                    <w:rFonts w:ascii="Times New Roman" w:eastAsia="Times New Roman" w:hAnsi="Times New Roman" w:cs="Times New Roman"/>
                    <w:sz w:val="24"/>
                    <w:szCs w:val="24"/>
                    <w:lang w:eastAsia="ru-RU"/>
                  </w:rPr>
                  <w:t>«13» августа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68DA01B0"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7-24T00:00:00Z">
                  <w:dateFormat w:val="«dd» MMMM yyyy 'года'"/>
                  <w:lid w:val="ru-RU"/>
                  <w:storeMappedDataAs w:val="dateTime"/>
                  <w:calendar w:val="gregorian"/>
                </w:date>
              </w:sdtPr>
              <w:sdtContent>
                <w:r w:rsidR="00C0420E">
                  <w:rPr>
                    <w:rFonts w:ascii="Times New Roman" w:eastAsia="Times New Roman" w:hAnsi="Times New Roman" w:cs="Times New Roman"/>
                    <w:b/>
                    <w:sz w:val="24"/>
                    <w:szCs w:val="24"/>
                    <w:lang w:eastAsia="ru-RU"/>
                  </w:rPr>
                  <w:t>«24» июля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3484B5F0"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7-28T00:00:00Z">
                  <w:dateFormat w:val="«dd» MMMM yyyy 'года'"/>
                  <w:lid w:val="ru-RU"/>
                  <w:storeMappedDataAs w:val="dateTime"/>
                  <w:calendar w:val="gregorian"/>
                </w:date>
              </w:sdtPr>
              <w:sdtContent>
                <w:r w:rsidR="0013714A">
                  <w:rPr>
                    <w:rFonts w:ascii="Times New Roman" w:eastAsia="Times New Roman" w:hAnsi="Times New Roman" w:cs="Times New Roman"/>
                    <w:b/>
                    <w:sz w:val="24"/>
                    <w:szCs w:val="24"/>
                    <w:lang w:eastAsia="ru-RU"/>
                  </w:rPr>
                  <w:t>«28» июля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3E50E2D"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6509" w:rsidRPr="0046650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w:t>
            </w:r>
            <w:r w:rsidRPr="00152DCE">
              <w:rPr>
                <w:rFonts w:ascii="Times New Roman" w:eastAsia="Times New Roman" w:hAnsi="Times New Roman" w:cs="Times New Roman"/>
                <w:sz w:val="24"/>
                <w:szCs w:val="24"/>
                <w:lang w:eastAsia="ru-RU"/>
              </w:rPr>
              <w:lastRenderedPageBreak/>
              <w:t>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DC79280" w14:textId="77777777" w:rsidR="00327552" w:rsidRPr="00327552" w:rsidRDefault="00152DCE" w:rsidP="00327552">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27552" w:rsidRPr="00327552">
              <w:rPr>
                <w:rFonts w:ascii="Times New Roman" w:eastAsia="Calibri" w:hAnsi="Times New Roman" w:cs="Times New Roman"/>
                <w:iCs/>
                <w:sz w:val="24"/>
                <w:szCs w:val="24"/>
              </w:rPr>
              <w:t>2 333 814,04 (Два миллиона триста тридцать три  тысячи восемьсот четырнадцать) рублей 04 копеек, с учетом НДС.</w:t>
            </w:r>
          </w:p>
          <w:p w14:paraId="6C4C3ADF"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p>
          <w:p w14:paraId="437B7F50"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r w:rsidRPr="00327552">
              <w:rPr>
                <w:rFonts w:ascii="Times New Roman" w:eastAsia="Calibri" w:hAnsi="Times New Roman" w:cs="Times New Roman"/>
                <w:iCs/>
                <w:sz w:val="24"/>
                <w:szCs w:val="24"/>
              </w:rPr>
              <w:t xml:space="preserve"> В том числе НДС (20%) 388 969,01 (Триста восемьдесят восемь тысяч девятьсот шестьдесят девять) рублей 01 копейка</w:t>
            </w:r>
          </w:p>
          <w:p w14:paraId="73CFF51A"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345DD565" w:rsidR="00466509" w:rsidRPr="00466509"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r w:rsidRPr="00327552">
              <w:rPr>
                <w:rFonts w:ascii="Times New Roman" w:eastAsia="Calibri" w:hAnsi="Times New Roman" w:cs="Times New Roman"/>
                <w:iCs/>
                <w:sz w:val="24"/>
                <w:szCs w:val="24"/>
              </w:rPr>
              <w:t>1 944 845,03 (Один миллион девятьсот сорок четыре тысячи восемьсот сорок пять) рублей 03 копейки,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27A1260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7366D7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w:t>
                  </w:r>
                  <w:r w:rsidRPr="00152DCE">
                    <w:rPr>
                      <w:rFonts w:ascii="Times New Roman" w:eastAsia="Times New Roman" w:hAnsi="Times New Roman" w:cs="Arial"/>
                      <w:color w:val="000000"/>
                      <w:sz w:val="24"/>
                      <w:szCs w:val="24"/>
                      <w:lang w:eastAsia="ru-RU"/>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w:t>
                  </w:r>
                  <w:r w:rsidRPr="00152DCE">
                    <w:rPr>
                      <w:rFonts w:ascii="Times New Roman" w:eastAsia="Times New Roman" w:hAnsi="Times New Roman" w:cs="Times New Roman"/>
                      <w:sz w:val="24"/>
                      <w:szCs w:val="24"/>
                      <w:lang w:eastAsia="ru-RU"/>
                    </w:rPr>
                    <w:lastRenderedPageBreak/>
                    <w:t xml:space="preserve">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w:t>
                  </w:r>
                  <w:r w:rsidRPr="00152DCE">
                    <w:rPr>
                      <w:rFonts w:ascii="Times New Roman" w:eastAsia="Calibri" w:hAnsi="Times New Roman" w:cs="Arial"/>
                      <w:color w:val="000000"/>
                      <w:sz w:val="24"/>
                      <w:szCs w:val="24"/>
                      <w:lang w:eastAsia="ru-RU"/>
                    </w:rPr>
                    <w:lastRenderedPageBreak/>
                    <w:t>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152DCE">
                    <w:rPr>
                      <w:rFonts w:ascii="Times New Roman" w:eastAsia="Times New Roman"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152DCE">
                    <w:rPr>
                      <w:rFonts w:ascii="Times New Roman" w:eastAsia="Times New Roman" w:hAnsi="Times New Roman" w:cs="Arial"/>
                      <w:color w:val="000000"/>
                      <w:sz w:val="24"/>
                      <w:szCs w:val="24"/>
                      <w:lang w:eastAsia="ru-RU"/>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7586FE4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271963">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w:t>
                  </w:r>
                  <w:r>
                    <w:rPr>
                      <w:rFonts w:cs="Arial"/>
                    </w:rPr>
                    <w:lastRenderedPageBreak/>
                    <w:t xml:space="preserve">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556ABD99"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4440BF5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5711C9F3"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271963">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40FD9A7C"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4825317B"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6DE1B63B"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6121B31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025F100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271963">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67725D96"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2D27AFCF"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183AFE4C"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w:t>
      </w:r>
      <w:r w:rsidR="00C7689F" w:rsidRPr="00EB7D92">
        <w:rPr>
          <w:rFonts w:ascii="Times New Roman" w:eastAsia="Times New Roman" w:hAnsi="Times New Roman" w:cs="Times New Roman"/>
          <w:sz w:val="24"/>
          <w:szCs w:val="24"/>
          <w:lang w:eastAsia="ru-RU"/>
        </w:rPr>
        <w:t xml:space="preserve">(Протокол № </w:t>
      </w:r>
      <w:r w:rsidR="00C7689F">
        <w:rPr>
          <w:rFonts w:ascii="Times New Roman" w:eastAsia="Times New Roman" w:hAnsi="Times New Roman" w:cs="Times New Roman"/>
          <w:sz w:val="24"/>
          <w:szCs w:val="24"/>
          <w:lang w:eastAsia="ru-RU"/>
        </w:rPr>
        <w:t>20</w:t>
      </w:r>
      <w:r w:rsidR="00C7689F" w:rsidRPr="009162C7">
        <w:rPr>
          <w:rFonts w:ascii="Times New Roman" w:eastAsia="Times New Roman" w:hAnsi="Times New Roman" w:cs="Times New Roman"/>
          <w:sz w:val="24"/>
          <w:szCs w:val="24"/>
          <w:lang w:eastAsia="ru-RU"/>
        </w:rPr>
        <w:t xml:space="preserve"> от </w:t>
      </w:r>
      <w:r w:rsidR="00C7689F">
        <w:rPr>
          <w:rFonts w:ascii="Times New Roman" w:eastAsia="Times New Roman" w:hAnsi="Times New Roman" w:cs="Times New Roman"/>
          <w:sz w:val="24"/>
          <w:szCs w:val="24"/>
          <w:lang w:eastAsia="ru-RU"/>
        </w:rPr>
        <w:lastRenderedPageBreak/>
        <w:t>10</w:t>
      </w:r>
      <w:r w:rsidR="00C7689F" w:rsidRPr="009162C7">
        <w:rPr>
          <w:rFonts w:ascii="Times New Roman" w:eastAsia="Times New Roman" w:hAnsi="Times New Roman" w:cs="Times New Roman"/>
          <w:sz w:val="24"/>
          <w:szCs w:val="24"/>
          <w:lang w:eastAsia="ru-RU"/>
        </w:rPr>
        <w:t>.</w:t>
      </w:r>
      <w:r w:rsidR="00C7689F">
        <w:rPr>
          <w:rFonts w:ascii="Times New Roman" w:eastAsia="Times New Roman" w:hAnsi="Times New Roman" w:cs="Times New Roman"/>
          <w:sz w:val="24"/>
          <w:szCs w:val="24"/>
          <w:lang w:eastAsia="ru-RU"/>
        </w:rPr>
        <w:t>06</w:t>
      </w:r>
      <w:r w:rsidR="00C7689F" w:rsidRPr="009162C7">
        <w:rPr>
          <w:rFonts w:ascii="Times New Roman" w:eastAsia="Times New Roman" w:hAnsi="Times New Roman" w:cs="Times New Roman"/>
          <w:sz w:val="24"/>
          <w:szCs w:val="24"/>
          <w:lang w:eastAsia="ru-RU"/>
        </w:rPr>
        <w:t>.20</w:t>
      </w:r>
      <w:r w:rsidR="00C7689F">
        <w:rPr>
          <w:rFonts w:ascii="Times New Roman" w:eastAsia="Times New Roman" w:hAnsi="Times New Roman" w:cs="Times New Roman"/>
          <w:sz w:val="24"/>
          <w:szCs w:val="24"/>
          <w:lang w:eastAsia="ru-RU"/>
        </w:rPr>
        <w:t>20</w:t>
      </w:r>
      <w:r w:rsidR="00C7689F" w:rsidRPr="009162C7">
        <w:rPr>
          <w:rFonts w:ascii="Times New Roman" w:eastAsia="Times New Roman" w:hAnsi="Times New Roman" w:cs="Times New Roman"/>
          <w:sz w:val="24"/>
          <w:szCs w:val="24"/>
          <w:lang w:eastAsia="ru-RU"/>
        </w:rPr>
        <w:t xml:space="preserve"> </w:t>
      </w:r>
      <w:r w:rsidR="00C7689F" w:rsidRPr="00EB7D92">
        <w:rPr>
          <w:rFonts w:ascii="Times New Roman" w:eastAsia="Times New Roman" w:hAnsi="Times New Roman" w:cs="Times New Roman"/>
          <w:sz w:val="24"/>
          <w:szCs w:val="24"/>
          <w:lang w:eastAsia="ru-RU"/>
        </w:rPr>
        <w:t xml:space="preserve"> г.)</w:t>
      </w:r>
      <w:r w:rsidR="00C7689F">
        <w:rPr>
          <w:rFonts w:ascii="Times New Roman" w:eastAsia="Times New Roman" w:hAnsi="Times New Roman" w:cs="Times New Roman"/>
          <w:sz w:val="24"/>
          <w:szCs w:val="24"/>
          <w:lang w:eastAsia="ru-RU"/>
        </w:rPr>
        <w:t>,</w:t>
      </w:r>
      <w:r w:rsidR="00C7689F" w:rsidRPr="00EB7D92">
        <w:rPr>
          <w:rFonts w:ascii="Times New Roman" w:eastAsia="Times New Roman" w:hAnsi="Times New Roman" w:cs="Times New Roman"/>
          <w:sz w:val="24"/>
          <w:szCs w:val="24"/>
          <w:lang w:eastAsia="ru-RU"/>
        </w:rPr>
        <w:t xml:space="preserve"> </w:t>
      </w:r>
      <w:r w:rsidR="00C7689F"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C7689F">
        <w:rPr>
          <w:rFonts w:ascii="Times New Roman" w:eastAsia="Times New Roman" w:hAnsi="Times New Roman" w:cs="Times New Roman"/>
          <w:sz w:val="24"/>
          <w:szCs w:val="24"/>
          <w:lang w:eastAsia="ru-RU"/>
        </w:rPr>
        <w:t>ротокол № 32 от 06.07.2020 г.)</w:t>
      </w:r>
      <w:r w:rsidR="004B552E">
        <w:rPr>
          <w:rFonts w:ascii="Times New Roman" w:eastAsia="Times New Roman" w:hAnsi="Times New Roman" w:cs="Times New Roman"/>
          <w:sz w:val="24"/>
          <w:szCs w:val="24"/>
          <w:lang w:eastAsia="ru-RU"/>
        </w:rPr>
        <w:t xml:space="preserve">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4ED576E8"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71963">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74A83604"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71963">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71963">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71963">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699DB364"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271963">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C0420E" w:rsidRDefault="00C0420E" w:rsidP="00152DCE">
      <w:pPr>
        <w:spacing w:after="0" w:line="240" w:lineRule="auto"/>
      </w:pPr>
      <w:r>
        <w:separator/>
      </w:r>
    </w:p>
  </w:endnote>
  <w:endnote w:type="continuationSeparator" w:id="0">
    <w:p w14:paraId="041FED5F" w14:textId="77777777" w:rsidR="00C0420E" w:rsidRDefault="00C0420E"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C0420E" w:rsidRDefault="00C0420E" w:rsidP="00152DCE">
      <w:pPr>
        <w:spacing w:after="0" w:line="240" w:lineRule="auto"/>
      </w:pPr>
      <w:r>
        <w:separator/>
      </w:r>
    </w:p>
  </w:footnote>
  <w:footnote w:type="continuationSeparator" w:id="0">
    <w:p w14:paraId="62A3FA85" w14:textId="77777777" w:rsidR="00C0420E" w:rsidRDefault="00C0420E"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C0420E" w:rsidRDefault="00C0420E">
    <w:pPr>
      <w:pStyle w:val="a6"/>
      <w:jc w:val="center"/>
    </w:pPr>
    <w:r>
      <w:fldChar w:fldCharType="begin"/>
    </w:r>
    <w:r>
      <w:instrText>PAGE   \* MERGEFORMAT</w:instrText>
    </w:r>
    <w:r>
      <w:fldChar w:fldCharType="separate"/>
    </w:r>
    <w:r>
      <w:rPr>
        <w:noProof/>
      </w:rPr>
      <w:t>47</w:t>
    </w:r>
    <w:r>
      <w:fldChar w:fldCharType="end"/>
    </w:r>
  </w:p>
  <w:p w14:paraId="1BA0D562" w14:textId="77777777" w:rsidR="00C0420E" w:rsidRDefault="00C0420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C0420E" w:rsidRDefault="00C0420E">
    <w:pPr>
      <w:pStyle w:val="a6"/>
      <w:jc w:val="center"/>
    </w:pPr>
    <w:r>
      <w:fldChar w:fldCharType="begin"/>
    </w:r>
    <w:r>
      <w:instrText>PAGE   \* MERGEFORMAT</w:instrText>
    </w:r>
    <w:r>
      <w:fldChar w:fldCharType="separate"/>
    </w:r>
    <w:r>
      <w:rPr>
        <w:noProof/>
      </w:rPr>
      <w:t>48</w:t>
    </w:r>
    <w:r>
      <w:fldChar w:fldCharType="end"/>
    </w:r>
  </w:p>
  <w:p w14:paraId="5BF45BD4" w14:textId="77777777" w:rsidR="00C0420E" w:rsidRDefault="00C0420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32F7B"/>
    <w:rsid w:val="0005161D"/>
    <w:rsid w:val="00057E87"/>
    <w:rsid w:val="000C438A"/>
    <w:rsid w:val="001231C9"/>
    <w:rsid w:val="0013714A"/>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1963"/>
    <w:rsid w:val="00275F74"/>
    <w:rsid w:val="00297CA5"/>
    <w:rsid w:val="002B76AC"/>
    <w:rsid w:val="002E4E9B"/>
    <w:rsid w:val="00301F3A"/>
    <w:rsid w:val="0032115E"/>
    <w:rsid w:val="00326584"/>
    <w:rsid w:val="00327552"/>
    <w:rsid w:val="0033033F"/>
    <w:rsid w:val="003328C5"/>
    <w:rsid w:val="00344B6B"/>
    <w:rsid w:val="00345BAF"/>
    <w:rsid w:val="00354738"/>
    <w:rsid w:val="00370CD1"/>
    <w:rsid w:val="0037674F"/>
    <w:rsid w:val="003800C1"/>
    <w:rsid w:val="0038022A"/>
    <w:rsid w:val="003A3A76"/>
    <w:rsid w:val="003B3232"/>
    <w:rsid w:val="00414B1B"/>
    <w:rsid w:val="00466509"/>
    <w:rsid w:val="004B552E"/>
    <w:rsid w:val="004B7E88"/>
    <w:rsid w:val="005013DA"/>
    <w:rsid w:val="0051497B"/>
    <w:rsid w:val="00517309"/>
    <w:rsid w:val="00531D80"/>
    <w:rsid w:val="005520C8"/>
    <w:rsid w:val="005527B8"/>
    <w:rsid w:val="005A46C4"/>
    <w:rsid w:val="005B5A06"/>
    <w:rsid w:val="005D0633"/>
    <w:rsid w:val="005E3644"/>
    <w:rsid w:val="005F61FF"/>
    <w:rsid w:val="00600879"/>
    <w:rsid w:val="006055A4"/>
    <w:rsid w:val="00605876"/>
    <w:rsid w:val="00623E50"/>
    <w:rsid w:val="00632316"/>
    <w:rsid w:val="00632EC8"/>
    <w:rsid w:val="006539CD"/>
    <w:rsid w:val="006A59B5"/>
    <w:rsid w:val="006A6637"/>
    <w:rsid w:val="006C40B1"/>
    <w:rsid w:val="006C48A1"/>
    <w:rsid w:val="00706C2F"/>
    <w:rsid w:val="00743D92"/>
    <w:rsid w:val="00750025"/>
    <w:rsid w:val="0076379E"/>
    <w:rsid w:val="007645EA"/>
    <w:rsid w:val="007830D5"/>
    <w:rsid w:val="00786DD6"/>
    <w:rsid w:val="007B22FB"/>
    <w:rsid w:val="007D570C"/>
    <w:rsid w:val="007D7E3E"/>
    <w:rsid w:val="007E62E0"/>
    <w:rsid w:val="008060DE"/>
    <w:rsid w:val="00812B1A"/>
    <w:rsid w:val="00824159"/>
    <w:rsid w:val="00867C43"/>
    <w:rsid w:val="00877E3F"/>
    <w:rsid w:val="00885622"/>
    <w:rsid w:val="009024C7"/>
    <w:rsid w:val="00934CE1"/>
    <w:rsid w:val="00940BCF"/>
    <w:rsid w:val="0095041E"/>
    <w:rsid w:val="00953D42"/>
    <w:rsid w:val="00982BC3"/>
    <w:rsid w:val="009D2C2C"/>
    <w:rsid w:val="00A30284"/>
    <w:rsid w:val="00A37ED7"/>
    <w:rsid w:val="00A46946"/>
    <w:rsid w:val="00A4700C"/>
    <w:rsid w:val="00A81C73"/>
    <w:rsid w:val="00AA7201"/>
    <w:rsid w:val="00AE37DE"/>
    <w:rsid w:val="00AF788E"/>
    <w:rsid w:val="00B42D8C"/>
    <w:rsid w:val="00B77100"/>
    <w:rsid w:val="00BA2029"/>
    <w:rsid w:val="00BC71E7"/>
    <w:rsid w:val="00BD48F3"/>
    <w:rsid w:val="00BE76E6"/>
    <w:rsid w:val="00C0420E"/>
    <w:rsid w:val="00C60473"/>
    <w:rsid w:val="00C63E79"/>
    <w:rsid w:val="00C7689F"/>
    <w:rsid w:val="00CC5DEB"/>
    <w:rsid w:val="00CE263B"/>
    <w:rsid w:val="00CF11BC"/>
    <w:rsid w:val="00CF63D1"/>
    <w:rsid w:val="00D01404"/>
    <w:rsid w:val="00D7257E"/>
    <w:rsid w:val="00DA4CBE"/>
    <w:rsid w:val="00DB7F2B"/>
    <w:rsid w:val="00DC74DC"/>
    <w:rsid w:val="00DD453A"/>
    <w:rsid w:val="00DD7790"/>
    <w:rsid w:val="00DF2698"/>
    <w:rsid w:val="00E34C22"/>
    <w:rsid w:val="00E363FF"/>
    <w:rsid w:val="00E5291F"/>
    <w:rsid w:val="00E52CA4"/>
    <w:rsid w:val="00E97D32"/>
    <w:rsid w:val="00EA2E4E"/>
    <w:rsid w:val="00EB0265"/>
    <w:rsid w:val="00EB1670"/>
    <w:rsid w:val="00EB28EC"/>
    <w:rsid w:val="00EC054D"/>
    <w:rsid w:val="00ED3C1B"/>
    <w:rsid w:val="00F32A67"/>
    <w:rsid w:val="00F94CF0"/>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40A2D"/>
    <w:rsid w:val="003532CB"/>
    <w:rsid w:val="004936DC"/>
    <w:rsid w:val="004C6651"/>
    <w:rsid w:val="00617FA5"/>
    <w:rsid w:val="0073293B"/>
    <w:rsid w:val="007803D2"/>
    <w:rsid w:val="007D59A8"/>
    <w:rsid w:val="008E2135"/>
    <w:rsid w:val="00916CDF"/>
    <w:rsid w:val="009B5F81"/>
    <w:rsid w:val="00A47119"/>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TotalTime>
  <Pages>46</Pages>
  <Words>15795</Words>
  <Characters>90033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63</cp:revision>
  <cp:lastPrinted>2020-07-24T06:19:00Z</cp:lastPrinted>
  <dcterms:created xsi:type="dcterms:W3CDTF">2020-03-10T04:28:00Z</dcterms:created>
  <dcterms:modified xsi:type="dcterms:W3CDTF">2020-07-24T06:19:00Z</dcterms:modified>
</cp:coreProperties>
</file>